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141B76F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sidRPr="005015F4">
        <w:rPr>
          <w:rFonts w:ascii="Calibri" w:eastAsia="Times New Roman" w:hAnsi="Calibri" w:cs="Calibri"/>
          <w:bCs w:val="0"/>
          <w:color w:val="auto"/>
          <w:szCs w:val="20"/>
        </w:rPr>
        <w:t>G</w:t>
      </w:r>
      <w:r w:rsidRPr="005015F4">
        <w:rPr>
          <w:rFonts w:ascii="Calibri" w:eastAsia="Times New Roman" w:hAnsi="Calibri" w:cs="Calibri"/>
          <w:bCs w:val="0"/>
          <w:color w:val="auto"/>
          <w:szCs w:val="20"/>
        </w:rPr>
        <w:t>Z/</w:t>
      </w:r>
      <w:r w:rsidR="005015F4" w:rsidRPr="005015F4">
        <w:rPr>
          <w:rFonts w:cs="Calibri"/>
          <w:caps/>
          <w:color w:val="auto"/>
          <w:kern w:val="28"/>
        </w:rPr>
        <w:t>04402</w:t>
      </w:r>
      <w:r w:rsidRPr="005015F4">
        <w:rPr>
          <w:rFonts w:ascii="Calibri" w:eastAsia="Times New Roman" w:hAnsi="Calibri" w:cs="Calibri"/>
          <w:bCs w:val="0"/>
          <w:color w:val="auto"/>
          <w:szCs w:val="20"/>
        </w:rPr>
        <w:t>/</w:t>
      </w:r>
      <w:r w:rsidR="00ED1618" w:rsidRPr="005015F4">
        <w:rPr>
          <w:rFonts w:ascii="Calibri" w:eastAsia="Times New Roman" w:hAnsi="Calibri" w:cs="Calibri"/>
          <w:bCs w:val="0"/>
          <w:color w:val="auto"/>
          <w:szCs w:val="20"/>
        </w:rPr>
        <w:t>202</w:t>
      </w:r>
      <w:r w:rsidR="00FB40D4" w:rsidRPr="005015F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5AE2A8F6"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476279" w:rsidRPr="00476279">
        <w:rPr>
          <w:rFonts w:asciiTheme="minorHAnsi" w:hAnsiTheme="minorHAnsi" w:cs="Arial"/>
          <w:b/>
          <w:bCs/>
          <w:i/>
          <w:szCs w:val="22"/>
        </w:rPr>
        <w:t xml:space="preserve">Budowa przyłączy kablowych </w:t>
      </w:r>
      <w:proofErr w:type="spellStart"/>
      <w:r w:rsidR="00476279" w:rsidRPr="00476279">
        <w:rPr>
          <w:rFonts w:asciiTheme="minorHAnsi" w:hAnsiTheme="minorHAnsi" w:cs="Arial"/>
          <w:b/>
          <w:bCs/>
          <w:i/>
          <w:szCs w:val="22"/>
        </w:rPr>
        <w:t>nN</w:t>
      </w:r>
      <w:proofErr w:type="spellEnd"/>
      <w:r w:rsidR="00476279" w:rsidRPr="00476279">
        <w:rPr>
          <w:rFonts w:asciiTheme="minorHAnsi" w:hAnsiTheme="minorHAnsi" w:cs="Arial"/>
          <w:b/>
          <w:bCs/>
          <w:i/>
          <w:szCs w:val="22"/>
        </w:rPr>
        <w:t xml:space="preserve"> na terenie działania RE Stalowa Wola</w:t>
      </w:r>
      <w:r w:rsidR="00476279">
        <w:rPr>
          <w:rFonts w:asciiTheme="minorHAnsi" w:hAnsiTheme="minorHAnsi" w:cs="Arial"/>
          <w:b/>
          <w:bCs/>
          <w:i/>
          <w:szCs w:val="22"/>
        </w:rPr>
        <w:t xml:space="preserve"> </w:t>
      </w:r>
      <w:r w:rsidR="00476279" w:rsidRPr="00476279">
        <w:rPr>
          <w:rFonts w:asciiTheme="minorHAnsi" w:hAnsiTheme="minorHAnsi" w:cs="Arial"/>
          <w:b/>
          <w:bCs/>
          <w:i/>
          <w:szCs w:val="22"/>
        </w:rPr>
        <w:t>-</w:t>
      </w:r>
      <w:r w:rsidR="00476279">
        <w:rPr>
          <w:rFonts w:asciiTheme="minorHAnsi" w:hAnsiTheme="minorHAnsi" w:cs="Arial"/>
          <w:b/>
          <w:bCs/>
          <w:i/>
          <w:szCs w:val="22"/>
        </w:rPr>
        <w:t xml:space="preserve"> </w:t>
      </w:r>
      <w:r w:rsidR="00476279" w:rsidRPr="00476279">
        <w:rPr>
          <w:rFonts w:asciiTheme="minorHAnsi" w:hAnsiTheme="minorHAnsi" w:cs="Arial"/>
          <w:b/>
          <w:bCs/>
          <w:i/>
          <w:szCs w:val="22"/>
        </w:rPr>
        <w:t xml:space="preserve">4 części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FAE24" w14:textId="77777777" w:rsidR="001A2CCC" w:rsidRDefault="001A2CCC" w:rsidP="004A302B">
      <w:pPr>
        <w:spacing w:line="240" w:lineRule="auto"/>
      </w:pPr>
      <w:r>
        <w:separator/>
      </w:r>
    </w:p>
  </w:endnote>
  <w:endnote w:type="continuationSeparator" w:id="0">
    <w:p w14:paraId="0661727A" w14:textId="77777777" w:rsidR="001A2CCC" w:rsidRDefault="001A2CC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BB72CE" w14:textId="77777777" w:rsidR="001A2CCC" w:rsidRDefault="001A2CCC" w:rsidP="004A302B">
      <w:pPr>
        <w:spacing w:line="240" w:lineRule="auto"/>
      </w:pPr>
      <w:r>
        <w:separator/>
      </w:r>
    </w:p>
  </w:footnote>
  <w:footnote w:type="continuationSeparator" w:id="0">
    <w:p w14:paraId="4B86DA54" w14:textId="77777777" w:rsidR="001A2CCC" w:rsidRDefault="001A2CCC"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5015F4"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2008"/>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2CCC"/>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09AA"/>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79"/>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AD3"/>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15F4"/>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5F537E"/>
    <w:rsid w:val="00600D6A"/>
    <w:rsid w:val="0060143F"/>
    <w:rsid w:val="00603E00"/>
    <w:rsid w:val="0060468C"/>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22E2"/>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7726E"/>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3C0"/>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POST/DYS/OR/GZ/04402/2025                         </dmsv2SWPP2ObjectNumber>
    <dmsv2SWPP2SumMD5 xmlns="http://schemas.microsoft.com/sharepoint/v3">affea941df86d2a26cd07d05bb08bc71</dmsv2SWPP2SumMD5>
    <dmsv2BaseMoved xmlns="http://schemas.microsoft.com/sharepoint/v3">false</dmsv2BaseMoved>
    <dmsv2BaseIsSensitive xmlns="http://schemas.microsoft.com/sharepoint/v3">true</dmsv2BaseIsSensitive>
    <dmsv2SWPP2IDSWPP2 xmlns="http://schemas.microsoft.com/sharepoint/v3">700907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23961749</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JEUP5JKVCYQC-91331814-10692</_dlc_DocId>
    <_dlc_DocIdUrl xmlns="a19cb1c7-c5c7-46d4-85ae-d83685407bba">
      <Url>https://swpp2.dms.gkpge.pl/sites/41/_layouts/15/DocIdRedir.aspx?ID=JEUP5JKVCYQC-91331814-10692</Url>
      <Description>JEUP5JKVCYQC-91331814-10692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0DE62A4-6C06-4A3C-B859-27DE47FDB57B}"/>
</file>

<file path=customXml/itemProps4.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5.xml><?xml version="1.0" encoding="utf-8"?>
<ds:datastoreItem xmlns:ds="http://schemas.openxmlformats.org/officeDocument/2006/customXml" ds:itemID="{344800EA-87D1-48D3-BBAA-BE04A618F955}">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747</Words>
  <Characters>4484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Stanisławczyk Mariola [PGE Dystr. O.Rzeszów]</cp:lastModifiedBy>
  <cp:revision>4</cp:revision>
  <cp:lastPrinted>2020-02-27T07:25:00Z</cp:lastPrinted>
  <dcterms:created xsi:type="dcterms:W3CDTF">2025-11-26T13:14:00Z</dcterms:created>
  <dcterms:modified xsi:type="dcterms:W3CDTF">2025-12-05T10:44:00Z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fc1ceaa8-fb2f-4e60-9340-de70bffb47d5</vt:lpwstr>
  </property>
</Properties>
</file>